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39945484" w14:textId="390770F8" w:rsidR="002262AB" w:rsidRDefault="00EE5C07" w:rsidP="00F13154">
      <w:pPr>
        <w:pStyle w:val="Zkladntextodsazen"/>
        <w:spacing w:before="120" w:after="120" w:line="260" w:lineRule="exact"/>
        <w:jc w:val="center"/>
        <w:rPr>
          <w:rFonts w:ascii="Arial" w:hAnsi="Arial" w:cs="Arial"/>
          <w:b/>
        </w:rPr>
      </w:pPr>
      <w:r w:rsidRPr="00F420DB">
        <w:rPr>
          <w:rFonts w:ascii="Arial" w:hAnsi="Arial" w:cs="Arial"/>
          <w:b/>
        </w:rPr>
        <w:t>II/360 – obchvat Velké Meziříčí, JV obchvat VM</w:t>
      </w:r>
    </w:p>
    <w:p w14:paraId="6D85AE3C" w14:textId="77777777" w:rsidR="00EE5C07" w:rsidRDefault="00EE5C07" w:rsidP="00F13154">
      <w:pPr>
        <w:pStyle w:val="Zkladntextodsazen"/>
        <w:spacing w:before="120" w:after="120" w:line="260" w:lineRule="exact"/>
        <w:jc w:val="center"/>
        <w:rPr>
          <w:rFonts w:ascii="Arial" w:hAnsi="Arial" w:cs="Arial"/>
          <w:b/>
          <w:sz w:val="22"/>
          <w:szCs w:val="22"/>
        </w:rPr>
      </w:pPr>
    </w:p>
    <w:p w14:paraId="0A7B3096"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1C6BFB91" w14:textId="2740CAAB"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9A1B03">
        <w:rPr>
          <w:rFonts w:ascii="Arial" w:eastAsia="MS Mincho" w:hAnsi="Arial" w:cs="Arial"/>
          <w:sz w:val="22"/>
          <w:szCs w:val="22"/>
        </w:rPr>
        <w:t>Ing. Martinem Kuklou</w:t>
      </w:r>
      <w:r w:rsidR="00CD1128">
        <w:rPr>
          <w:rFonts w:ascii="Arial" w:eastAsia="MS Mincho" w:hAnsi="Arial" w:cs="Arial"/>
          <w:sz w:val="22"/>
          <w:szCs w:val="22"/>
        </w:rPr>
        <w:t>,</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14:paraId="759EA876" w14:textId="2D3D844B"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9A1B03" w:rsidRPr="00E41B08">
        <w:rPr>
          <w:rFonts w:ascii="Arial" w:eastAsia="MS Mincho" w:hAnsi="Arial" w:cs="Arial"/>
          <w:sz w:val="22"/>
        </w:rPr>
        <w:t xml:space="preserve">Ing. Vladimír Novotný, </w:t>
      </w:r>
      <w:r w:rsidR="00E41B08" w:rsidRPr="00E41B08">
        <w:rPr>
          <w:rFonts w:ascii="Arial" w:eastAsia="MS Mincho" w:hAnsi="Arial" w:cs="Arial"/>
          <w:sz w:val="22"/>
        </w:rPr>
        <w:t xml:space="preserve">2. </w:t>
      </w:r>
      <w:r w:rsidR="009A1B03" w:rsidRPr="00E41B08">
        <w:rPr>
          <w:rFonts w:ascii="Arial" w:eastAsia="MS Mincho" w:hAnsi="Arial" w:cs="Arial"/>
          <w:sz w:val="22"/>
        </w:rPr>
        <w:t>náměstek hejtmana</w:t>
      </w:r>
    </w:p>
    <w:p w14:paraId="62B1BF4F" w14:textId="56CF5FB9"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EE5C07">
        <w:rPr>
          <w:rFonts w:ascii="Arial" w:eastAsia="MS Mincho" w:hAnsi="Arial" w:cs="Arial"/>
          <w:sz w:val="22"/>
          <w:szCs w:val="22"/>
        </w:rPr>
        <w:t>Ing. Daniel Blaha</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1EF2193F" w:rsidR="007731AB" w:rsidRPr="00EE5C07" w:rsidRDefault="00C52E96" w:rsidP="007731AB">
      <w:pPr>
        <w:jc w:val="both"/>
        <w:rPr>
          <w:rFonts w:ascii="Arial" w:eastAsia="MS Mincho"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EE5C07" w:rsidRPr="00EE5C07">
        <w:rPr>
          <w:rFonts w:ascii="Arial" w:eastAsia="MS Mincho" w:hAnsi="Arial" w:cs="Arial"/>
          <w:sz w:val="22"/>
          <w:szCs w:val="22"/>
        </w:rPr>
        <w:t>Česká národní banka</w:t>
      </w:r>
      <w:r w:rsidR="007731AB" w:rsidRPr="00EE5C07">
        <w:rPr>
          <w:rFonts w:ascii="Arial" w:eastAsia="MS Mincho" w:hAnsi="Arial" w:cs="Arial"/>
          <w:sz w:val="22"/>
          <w:szCs w:val="22"/>
        </w:rPr>
        <w:t xml:space="preserve">   </w:t>
      </w:r>
    </w:p>
    <w:p w14:paraId="5A37F3D9" w14:textId="26404E47" w:rsidR="007731AB" w:rsidRPr="00EE5C07" w:rsidRDefault="00C52E96" w:rsidP="007731AB">
      <w:pPr>
        <w:jc w:val="both"/>
        <w:rPr>
          <w:rFonts w:ascii="Arial" w:eastAsia="MS Mincho" w:hAnsi="Arial" w:cs="Arial"/>
          <w:sz w:val="22"/>
          <w:szCs w:val="22"/>
        </w:rPr>
      </w:pPr>
      <w:r w:rsidRPr="00EE5C07">
        <w:rPr>
          <w:rFonts w:ascii="Arial" w:eastAsia="MS Mincho" w:hAnsi="Arial" w:cs="Arial"/>
          <w:sz w:val="22"/>
          <w:szCs w:val="22"/>
        </w:rPr>
        <w:t>č</w:t>
      </w:r>
      <w:r w:rsidR="007731AB" w:rsidRPr="00EE5C07">
        <w:rPr>
          <w:rFonts w:ascii="Arial" w:eastAsia="MS Mincho" w:hAnsi="Arial" w:cs="Arial"/>
          <w:sz w:val="22"/>
          <w:szCs w:val="22"/>
        </w:rPr>
        <w:t>íslo účtu:</w:t>
      </w:r>
      <w:r w:rsidR="00841A91" w:rsidRPr="00EE5C07">
        <w:rPr>
          <w:rFonts w:ascii="Arial" w:eastAsia="MS Mincho" w:hAnsi="Arial" w:cs="Arial"/>
          <w:sz w:val="22"/>
          <w:szCs w:val="22"/>
        </w:rPr>
        <w:tab/>
      </w:r>
      <w:r w:rsidR="00841A91" w:rsidRPr="00EE5C07">
        <w:rPr>
          <w:rFonts w:ascii="Arial" w:eastAsia="MS Mincho" w:hAnsi="Arial" w:cs="Arial"/>
          <w:sz w:val="22"/>
          <w:szCs w:val="22"/>
        </w:rPr>
        <w:tab/>
      </w:r>
      <w:r w:rsidR="007731AB" w:rsidRPr="00EE5C07">
        <w:rPr>
          <w:rFonts w:ascii="Arial" w:eastAsia="MS Mincho" w:hAnsi="Arial" w:cs="Arial"/>
          <w:sz w:val="22"/>
          <w:szCs w:val="22"/>
        </w:rPr>
        <w:tab/>
      </w:r>
      <w:r w:rsidR="00EE5C07" w:rsidRPr="00EE5C07">
        <w:rPr>
          <w:rFonts w:ascii="Arial" w:eastAsia="MS Mincho" w:hAnsi="Arial" w:cs="Arial"/>
          <w:sz w:val="22"/>
          <w:szCs w:val="22"/>
        </w:rPr>
        <w:t>2006-32925681/0710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1651A17B"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6906B8">
        <w:rPr>
          <w:rFonts w:ascii="Arial" w:hAnsi="Arial" w:cs="Arial"/>
          <w:b/>
          <w:sz w:val="22"/>
          <w:szCs w:val="22"/>
        </w:rPr>
        <w:t>„</w:t>
      </w:r>
      <w:r w:rsidR="00AA02D9">
        <w:rPr>
          <w:rFonts w:ascii="Arial" w:hAnsi="Arial" w:cs="Arial"/>
          <w:b/>
          <w:sz w:val="22"/>
          <w:szCs w:val="22"/>
        </w:rPr>
        <w:t>příkazce</w:t>
      </w:r>
      <w:r w:rsidR="006906B8">
        <w:rPr>
          <w:rFonts w:ascii="Arial" w:hAnsi="Arial" w:cs="Arial"/>
          <w:b/>
          <w:sz w:val="22"/>
          <w:szCs w:val="22"/>
        </w:rPr>
        <w:t>“</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3806B3B1"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6906B8">
        <w:rPr>
          <w:rFonts w:ascii="Arial" w:hAnsi="Arial" w:cs="Arial"/>
          <w:b/>
          <w:sz w:val="22"/>
          <w:szCs w:val="22"/>
        </w:rPr>
        <w:t>„</w:t>
      </w:r>
      <w:r w:rsidR="00AA02D9">
        <w:rPr>
          <w:rFonts w:ascii="Arial" w:hAnsi="Arial" w:cs="Arial"/>
          <w:b/>
          <w:sz w:val="22"/>
          <w:szCs w:val="22"/>
        </w:rPr>
        <w:t>příkazník</w:t>
      </w:r>
      <w:r w:rsidR="006906B8">
        <w:rPr>
          <w:rFonts w:ascii="Arial" w:hAnsi="Arial" w:cs="Arial"/>
          <w:b/>
          <w:sz w:val="22"/>
          <w:szCs w:val="22"/>
        </w:rPr>
        <w:t>“</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3E27C9A2"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E00041" w:rsidRPr="004763E9">
        <w:rPr>
          <w:rFonts w:ascii="Arial" w:hAnsi="Arial" w:cs="Arial"/>
          <w:sz w:val="22"/>
          <w:szCs w:val="22"/>
        </w:rPr>
        <w:t xml:space="preserve"> </w:t>
      </w:r>
      <w:r w:rsidR="006D538D" w:rsidRPr="00150DFC">
        <w:rPr>
          <w:rFonts w:ascii="Arial" w:hAnsi="Arial" w:cs="Arial"/>
          <w:spacing w:val="-4"/>
          <w:sz w:val="22"/>
        </w:rPr>
        <w:t>II/360 – obchvat Velké Meziříčí, JV obchvat VM</w:t>
      </w:r>
      <w:r w:rsidR="006D538D" w:rsidRPr="00542284">
        <w:rPr>
          <w:rFonts w:ascii="Arial" w:hAnsi="Arial" w:cs="Arial"/>
          <w:sz w:val="22"/>
          <w:szCs w:val="22"/>
        </w:rPr>
        <w:t xml:space="preserve"> </w:t>
      </w:r>
      <w:r w:rsidR="00EB55E9" w:rsidRPr="00542284">
        <w:rPr>
          <w:rFonts w:ascii="Arial" w:hAnsi="Arial" w:cs="Arial"/>
          <w:sz w:val="22"/>
          <w:szCs w:val="22"/>
        </w:rPr>
        <w:t xml:space="preserve">(dále též smlouvy o dílo) </w:t>
      </w:r>
      <w:r w:rsidR="00FE167B" w:rsidRPr="00542284">
        <w:rPr>
          <w:rFonts w:ascii="Arial" w:hAnsi="Arial" w:cs="Arial"/>
          <w:sz w:val="22"/>
          <w:szCs w:val="22"/>
        </w:rPr>
        <w:t>dle 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w:t>
      </w:r>
      <w:r w:rsidR="006D538D">
        <w:rPr>
          <w:rFonts w:ascii="Arial" w:hAnsi="Arial" w:cs="Arial"/>
          <w:sz w:val="22"/>
          <w:szCs w:val="22"/>
        </w:rPr>
        <w:t>II/360 Velké Meziříčí – JV obchvat, 1. část a 2. část</w:t>
      </w:r>
      <w:r w:rsidR="00CE414D" w:rsidRPr="00542284">
        <w:rPr>
          <w:rFonts w:ascii="Arial" w:hAnsi="Arial" w:cs="Arial"/>
          <w:sz w:val="22"/>
          <w:szCs w:val="22"/>
        </w:rPr>
        <w:t xml:space="preserve">“ vypracované ve stupni PDPS společností </w:t>
      </w:r>
      <w:r w:rsidR="00876359" w:rsidRPr="00A17446">
        <w:rPr>
          <w:rFonts w:ascii="Arial" w:eastAsia="MS Mincho" w:hAnsi="Arial" w:cs="Arial"/>
          <w:spacing w:val="-6"/>
          <w:sz w:val="22"/>
          <w:szCs w:val="22"/>
        </w:rPr>
        <w:t>„</w:t>
      </w:r>
      <w:r w:rsidR="006D538D">
        <w:rPr>
          <w:rFonts w:ascii="Arial" w:hAnsi="Arial" w:cs="Arial"/>
          <w:sz w:val="22"/>
          <w:szCs w:val="22"/>
        </w:rPr>
        <w:t xml:space="preserve">SHP </w:t>
      </w:r>
      <w:r w:rsidR="00D9319C">
        <w:rPr>
          <w:rFonts w:ascii="Arial" w:hAnsi="Arial" w:cs="Arial"/>
          <w:sz w:val="22"/>
          <w:szCs w:val="22"/>
        </w:rPr>
        <w:t>+</w:t>
      </w:r>
      <w:r w:rsidR="006D538D">
        <w:rPr>
          <w:rFonts w:ascii="Arial" w:hAnsi="Arial" w:cs="Arial"/>
          <w:sz w:val="22"/>
          <w:szCs w:val="22"/>
        </w:rPr>
        <w:t xml:space="preserve"> SHB – Velké Meziříčí</w:t>
      </w:r>
      <w:r w:rsidR="00876359" w:rsidRPr="00A17446">
        <w:rPr>
          <w:rFonts w:ascii="Arial" w:eastAsia="MS Mincho" w:hAnsi="Arial" w:cs="Arial"/>
          <w:spacing w:val="-6"/>
          <w:sz w:val="22"/>
          <w:szCs w:val="22"/>
        </w:rPr>
        <w:t>“</w:t>
      </w:r>
      <w:r w:rsidR="006D538D">
        <w:rPr>
          <w:rFonts w:ascii="Arial" w:hAnsi="Arial" w:cs="Arial"/>
          <w:sz w:val="22"/>
          <w:szCs w:val="22"/>
        </w:rPr>
        <w:t>, Stráský, Hustý a partneři s.r.o., Bohunická 133/50, 519 00 Brno</w:t>
      </w:r>
      <w:r w:rsidR="00876359">
        <w:rPr>
          <w:rFonts w:ascii="Arial" w:hAnsi="Arial" w:cs="Arial"/>
          <w:sz w:val="22"/>
          <w:szCs w:val="22"/>
        </w:rPr>
        <w:t>, IČO 18827527</w:t>
      </w:r>
      <w:r w:rsidR="00E04647">
        <w:rPr>
          <w:rFonts w:ascii="Arial" w:hAnsi="Arial" w:cs="Arial"/>
          <w:sz w:val="22"/>
          <w:szCs w:val="22"/>
        </w:rPr>
        <w:t>,</w:t>
      </w:r>
      <w:r w:rsidR="006D538D">
        <w:rPr>
          <w:rFonts w:ascii="Arial" w:hAnsi="Arial" w:cs="Arial"/>
          <w:sz w:val="22"/>
          <w:szCs w:val="22"/>
        </w:rPr>
        <w:t xml:space="preserve"> 1. část v srpnu 2025, 2. část</w:t>
      </w:r>
      <w:r w:rsidR="0057322B">
        <w:rPr>
          <w:rFonts w:ascii="Arial" w:hAnsi="Arial" w:cs="Arial"/>
          <w:sz w:val="22"/>
          <w:szCs w:val="22"/>
        </w:rPr>
        <w:t xml:space="preserve"> v</w:t>
      </w:r>
      <w:r w:rsidR="006D538D">
        <w:rPr>
          <w:rFonts w:ascii="Arial" w:hAnsi="Arial" w:cs="Arial"/>
          <w:sz w:val="22"/>
          <w:szCs w:val="22"/>
        </w:rPr>
        <w:t xml:space="preserve"> listopadu 2023.</w:t>
      </w:r>
    </w:p>
    <w:p w14:paraId="2D5F0A6C" w14:textId="6F017F35" w:rsidR="006D538D" w:rsidRPr="00B44C6D" w:rsidRDefault="006D538D"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lastRenderedPageBreak/>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781629F5" w14:textId="77777777" w:rsidR="009354F1" w:rsidRDefault="009354F1" w:rsidP="009354F1">
      <w:pPr>
        <w:pStyle w:val="Odstavecseseznamem"/>
        <w:rPr>
          <w:rFonts w:ascii="Arial" w:hAnsi="Arial" w:cs="Arial"/>
          <w:sz w:val="22"/>
          <w:szCs w:val="22"/>
        </w:rPr>
      </w:pPr>
    </w:p>
    <w:p w14:paraId="79096EBB" w14:textId="378EC7B8" w:rsidR="009354F1" w:rsidRDefault="009354F1" w:rsidP="009354F1">
      <w:pPr>
        <w:pStyle w:val="Zkladntextodsazen21"/>
        <w:numPr>
          <w:ilvl w:val="1"/>
          <w:numId w:val="19"/>
        </w:numPr>
        <w:tabs>
          <w:tab w:val="left" w:pos="567"/>
        </w:tabs>
        <w:spacing w:before="120" w:line="260" w:lineRule="exact"/>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elektronické formě. Tento stavební deník poskytne </w:t>
      </w:r>
      <w:r>
        <w:rPr>
          <w:rFonts w:ascii="Arial" w:hAnsi="Arial" w:cs="Arial"/>
          <w:sz w:val="22"/>
          <w:szCs w:val="22"/>
        </w:rPr>
        <w:t>příkazce</w:t>
      </w:r>
      <w:r w:rsidRPr="00365FF5">
        <w:rPr>
          <w:rFonts w:ascii="Arial" w:hAnsi="Arial" w:cs="Arial"/>
          <w:sz w:val="22"/>
          <w:szCs w:val="22"/>
        </w:rPr>
        <w:t xml:space="preserve">. Vedení stavebního deníku zajistí zhotovitel stavby a </w:t>
      </w:r>
      <w:r>
        <w:rPr>
          <w:rFonts w:ascii="Arial" w:hAnsi="Arial" w:cs="Arial"/>
          <w:sz w:val="22"/>
          <w:szCs w:val="22"/>
        </w:rPr>
        <w:t xml:space="preserve">příkazníkovi </w:t>
      </w:r>
      <w:r w:rsidRPr="00365FF5">
        <w:rPr>
          <w:rFonts w:ascii="Arial" w:hAnsi="Arial" w:cs="Arial"/>
          <w:sz w:val="22"/>
          <w:szCs w:val="22"/>
        </w:rPr>
        <w:t xml:space="preserve">umožní 1 přístup. </w:t>
      </w:r>
      <w:r>
        <w:rPr>
          <w:rFonts w:ascii="Arial" w:hAnsi="Arial" w:cs="Arial"/>
          <w:sz w:val="22"/>
          <w:szCs w:val="22"/>
        </w:rPr>
        <w:t xml:space="preserve">Příkazník </w:t>
      </w:r>
      <w:r w:rsidRPr="00365FF5">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365FF5">
        <w:rPr>
          <w:rFonts w:ascii="Arial" w:hAnsi="Arial" w:cs="Arial"/>
          <w:sz w:val="22"/>
          <w:szCs w:val="22"/>
        </w:rPr>
        <w:t xml:space="preserve">Pro </w:t>
      </w:r>
      <w:r w:rsidR="00E5711F" w:rsidRPr="00E04647">
        <w:rPr>
          <w:rFonts w:ascii="Arial" w:hAnsi="Arial" w:cs="Arial"/>
          <w:sz w:val="22"/>
          <w:szCs w:val="22"/>
        </w:rPr>
        <w:t>předávání dokumentů</w:t>
      </w:r>
      <w:r w:rsidRPr="00365FF5">
        <w:rPr>
          <w:rFonts w:ascii="Arial" w:hAnsi="Arial" w:cs="Arial"/>
          <w:sz w:val="22"/>
          <w:szCs w:val="22"/>
        </w:rPr>
        <w:t xml:space="preserve"> bude využíváno Spol</w:t>
      </w:r>
      <w:r>
        <w:rPr>
          <w:rFonts w:ascii="Arial" w:hAnsi="Arial" w:cs="Arial"/>
          <w:sz w:val="22"/>
          <w:szCs w:val="22"/>
        </w:rPr>
        <w:t>ečné datové prostředí příkazce.</w:t>
      </w:r>
    </w:p>
    <w:p w14:paraId="2C305D90" w14:textId="77777777" w:rsidR="00A15EA2" w:rsidRDefault="00A15EA2" w:rsidP="00A15EA2">
      <w:pPr>
        <w:pStyle w:val="Odstavecseseznamem"/>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lastRenderedPageBreak/>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7777777"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4031AD07" w14:textId="77777777" w:rsidR="005F2D80" w:rsidRPr="005C477F" w:rsidRDefault="005F2D80"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249314F5" w14:textId="3A0F83F8" w:rsidR="002D7EE4" w:rsidRPr="002D7EE4" w:rsidRDefault="00D92615"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FF7692">
        <w:rPr>
          <w:rFonts w:ascii="Arial" w:hAnsi="Arial" w:cs="Arial"/>
          <w:b/>
          <w:sz w:val="22"/>
          <w:szCs w:val="22"/>
          <w:u w:val="single"/>
        </w:rPr>
        <w:t>fyzická přítomnost a výkon technického dozoru stavebníka na staveništi minimálně každý pracovní den, a to po dobu probíhajících stavebních prací</w:t>
      </w:r>
      <w:r>
        <w:rPr>
          <w:rFonts w:ascii="Arial" w:hAnsi="Arial" w:cs="Arial"/>
          <w:sz w:val="22"/>
          <w:szCs w:val="22"/>
        </w:rPr>
        <w:t>, pokud nebude s</w:t>
      </w:r>
      <w:r w:rsidRPr="00A85661">
        <w:rPr>
          <w:rFonts w:ascii="Arial" w:hAnsi="Arial" w:cs="Arial"/>
          <w:sz w:val="22"/>
          <w:szCs w:val="22"/>
        </w:rPr>
        <w:t xml:space="preserve"> příkazcem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18DAC6AC" w14:textId="4B64524C" w:rsidR="003F1FBD" w:rsidRPr="00542284"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205DDD" w:rsidRPr="00B57C09">
        <w:rPr>
          <w:rFonts w:ascii="Arial" w:hAnsi="Arial" w:cs="Arial"/>
          <w:sz w:val="22"/>
          <w:szCs w:val="22"/>
        </w:rPr>
        <w:t xml:space="preserve">předpoklad </w:t>
      </w:r>
      <w:r w:rsidR="00205DDD" w:rsidRPr="0003210B">
        <w:rPr>
          <w:rFonts w:ascii="Arial" w:hAnsi="Arial" w:cs="Arial"/>
          <w:sz w:val="22"/>
          <w:szCs w:val="22"/>
        </w:rPr>
        <w:t>02/2026</w:t>
      </w:r>
    </w:p>
    <w:p w14:paraId="1C04639E" w14:textId="77777777" w:rsidR="003F1FBD" w:rsidRPr="004763E9" w:rsidRDefault="003F1FBD" w:rsidP="003F1FBD">
      <w:pPr>
        <w:pStyle w:val="Zkladntextodsazen"/>
        <w:tabs>
          <w:tab w:val="left" w:pos="567"/>
        </w:tabs>
        <w:spacing w:line="260" w:lineRule="exact"/>
        <w:jc w:val="both"/>
        <w:rPr>
          <w:rFonts w:ascii="Arial" w:hAnsi="Arial" w:cs="Arial"/>
          <w:sz w:val="22"/>
          <w:szCs w:val="22"/>
        </w:rPr>
      </w:pPr>
    </w:p>
    <w:p w14:paraId="6F6E618A" w14:textId="31141EF9" w:rsidR="00855184" w:rsidRPr="004763E9" w:rsidRDefault="00E04647" w:rsidP="003F1FBD">
      <w:pPr>
        <w:pStyle w:val="Zkladntextodsazen"/>
        <w:tabs>
          <w:tab w:val="left" w:pos="567"/>
        </w:tabs>
        <w:spacing w:line="260" w:lineRule="exact"/>
        <w:jc w:val="both"/>
        <w:rPr>
          <w:rFonts w:ascii="Arial" w:hAnsi="Arial" w:cs="Arial"/>
          <w:sz w:val="22"/>
          <w:szCs w:val="22"/>
        </w:rPr>
      </w:pPr>
      <w:r w:rsidRPr="008124AB">
        <w:rPr>
          <w:rFonts w:ascii="Arial" w:hAnsi="Arial" w:cs="Arial"/>
          <w:sz w:val="22"/>
          <w:szCs w:val="22"/>
        </w:rPr>
        <w:t>Uvedení stavby do předčasného užívání</w:t>
      </w:r>
      <w:r w:rsidR="003F1FBD" w:rsidRPr="004763E9">
        <w:rPr>
          <w:rFonts w:ascii="Arial" w:hAnsi="Arial" w:cs="Arial"/>
          <w:sz w:val="22"/>
          <w:szCs w:val="22"/>
        </w:rPr>
        <w:tab/>
      </w:r>
      <w:r w:rsidR="00560333" w:rsidRPr="004763E9">
        <w:rPr>
          <w:rFonts w:ascii="Arial" w:hAnsi="Arial" w:cs="Arial"/>
          <w:sz w:val="22"/>
          <w:szCs w:val="22"/>
        </w:rPr>
        <w:tab/>
      </w:r>
      <w:r w:rsidR="00560333" w:rsidRPr="004763E9">
        <w:rPr>
          <w:rFonts w:ascii="Arial" w:hAnsi="Arial" w:cs="Arial"/>
          <w:sz w:val="22"/>
          <w:szCs w:val="22"/>
        </w:rPr>
        <w:tab/>
      </w:r>
      <w:r>
        <w:rPr>
          <w:rFonts w:ascii="Arial" w:hAnsi="Arial" w:cs="Arial"/>
          <w:sz w:val="22"/>
          <w:szCs w:val="22"/>
        </w:rPr>
        <w:tab/>
      </w:r>
      <w:r w:rsidR="00855184" w:rsidRPr="004763E9">
        <w:rPr>
          <w:rFonts w:ascii="Arial" w:hAnsi="Arial" w:cs="Arial"/>
          <w:sz w:val="22"/>
          <w:szCs w:val="22"/>
        </w:rPr>
        <w:t>do 3</w:t>
      </w:r>
      <w:r w:rsidR="00205DDD">
        <w:rPr>
          <w:rFonts w:ascii="Arial" w:hAnsi="Arial" w:cs="Arial"/>
          <w:sz w:val="22"/>
          <w:szCs w:val="22"/>
        </w:rPr>
        <w:t>0. 06</w:t>
      </w:r>
      <w:r w:rsidR="003F1FBD" w:rsidRPr="004763E9">
        <w:rPr>
          <w:rFonts w:ascii="Arial" w:hAnsi="Arial" w:cs="Arial"/>
          <w:sz w:val="22"/>
          <w:szCs w:val="22"/>
        </w:rPr>
        <w:t>. 202</w:t>
      </w:r>
      <w:r w:rsidR="00205DDD">
        <w:rPr>
          <w:rFonts w:ascii="Arial" w:hAnsi="Arial" w:cs="Arial"/>
          <w:sz w:val="22"/>
          <w:szCs w:val="22"/>
        </w:rPr>
        <w:t>8</w:t>
      </w:r>
    </w:p>
    <w:p w14:paraId="78A0CD5C" w14:textId="77777777" w:rsidR="00855184" w:rsidRPr="004763E9" w:rsidRDefault="00855184" w:rsidP="003F1FBD">
      <w:pPr>
        <w:pStyle w:val="Zkladntextodsazen"/>
        <w:tabs>
          <w:tab w:val="left" w:pos="567"/>
        </w:tabs>
        <w:spacing w:line="260" w:lineRule="exact"/>
        <w:jc w:val="both"/>
        <w:rPr>
          <w:rFonts w:ascii="Arial" w:hAnsi="Arial" w:cs="Arial"/>
          <w:sz w:val="22"/>
          <w:szCs w:val="22"/>
        </w:rPr>
      </w:pPr>
    </w:p>
    <w:p w14:paraId="4BF347B8" w14:textId="0BA0C8DC" w:rsidR="00501065" w:rsidRPr="00501065" w:rsidRDefault="003F1FBD"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Dokončení díla vč. předání kompletní dokladové části</w:t>
      </w:r>
      <w:r w:rsidRPr="004763E9">
        <w:rPr>
          <w:rFonts w:ascii="Arial" w:hAnsi="Arial" w:cs="Arial"/>
          <w:sz w:val="22"/>
          <w:szCs w:val="22"/>
        </w:rPr>
        <w:tab/>
      </w:r>
      <w:r w:rsidR="00216B95" w:rsidRPr="004763E9">
        <w:rPr>
          <w:rFonts w:ascii="Arial" w:hAnsi="Arial" w:cs="Arial"/>
          <w:sz w:val="22"/>
          <w:szCs w:val="22"/>
        </w:rPr>
        <w:tab/>
      </w:r>
      <w:r w:rsidR="00205DDD">
        <w:rPr>
          <w:rFonts w:ascii="Arial" w:hAnsi="Arial" w:cs="Arial"/>
          <w:sz w:val="22"/>
          <w:szCs w:val="22"/>
        </w:rPr>
        <w:t>do 1</w:t>
      </w:r>
      <w:r w:rsidR="00560333" w:rsidRPr="004763E9">
        <w:rPr>
          <w:rFonts w:ascii="Arial" w:hAnsi="Arial" w:cs="Arial"/>
          <w:sz w:val="22"/>
          <w:szCs w:val="22"/>
        </w:rPr>
        <w:t xml:space="preserve">0. </w:t>
      </w:r>
      <w:r w:rsidR="00205DDD">
        <w:rPr>
          <w:rFonts w:ascii="Arial" w:hAnsi="Arial" w:cs="Arial"/>
          <w:sz w:val="22"/>
          <w:szCs w:val="22"/>
        </w:rPr>
        <w:t>11</w:t>
      </w:r>
      <w:r w:rsidRPr="004763E9">
        <w:rPr>
          <w:rFonts w:ascii="Arial" w:hAnsi="Arial" w:cs="Arial"/>
          <w:sz w:val="22"/>
          <w:szCs w:val="22"/>
        </w:rPr>
        <w:t>. 202</w:t>
      </w:r>
      <w:r w:rsidR="00205DDD">
        <w:rPr>
          <w:rFonts w:ascii="Arial" w:hAnsi="Arial" w:cs="Arial"/>
          <w:sz w:val="22"/>
          <w:szCs w:val="22"/>
        </w:rPr>
        <w:t>8</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7AC2DA56" w14:textId="77777777" w:rsidR="00D15B47" w:rsidRPr="00727109" w:rsidRDefault="00D15B47" w:rsidP="00D15B47">
      <w:pPr>
        <w:spacing w:line="288" w:lineRule="auto"/>
        <w:jc w:val="both"/>
        <w:rPr>
          <w:rFonts w:ascii="Arial" w:hAnsi="Arial" w:cs="Arial"/>
          <w:sz w:val="22"/>
          <w:szCs w:val="22"/>
          <w:lang w:eastAsia="x-none"/>
        </w:rPr>
      </w:pPr>
      <w:r w:rsidRPr="00B969A1">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B969A1">
        <w:rPr>
          <w:rFonts w:ascii="Arial" w:hAnsi="Arial" w:cs="Arial"/>
          <w:sz w:val="22"/>
          <w:szCs w:val="22"/>
          <w:lang w:eastAsia="x-none"/>
        </w:rPr>
        <w:t>.</w:t>
      </w:r>
    </w:p>
    <w:p w14:paraId="16664068" w14:textId="77777777" w:rsidR="00CC1BAB" w:rsidRDefault="00CC1BAB"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77777777" w:rsidR="00E81457" w:rsidRDefault="00E81457"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2B2BE3A2" w:rsidR="00E121E5" w:rsidRPr="00451817" w:rsidRDefault="00634A55" w:rsidP="0006285B">
            <w:pPr>
              <w:jc w:val="center"/>
              <w:rPr>
                <w:rFonts w:ascii="Arial" w:hAnsi="Arial" w:cs="Arial"/>
                <w:bCs/>
              </w:rPr>
            </w:pPr>
            <w:r>
              <w:rPr>
                <w:rFonts w:ascii="Arial" w:hAnsi="Arial" w:cs="Arial"/>
                <w:bCs/>
              </w:rPr>
              <w:t>34</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7E22B47" w14:textId="4E8E35C2"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Pr>
          <w:rFonts w:ascii="Arial" w:hAnsi="Arial" w:cs="Arial"/>
          <w:sz w:val="22"/>
          <w:szCs w:val="22"/>
        </w:rPr>
        <w:t>p</w:t>
      </w:r>
      <w:r w:rsidR="00FD0B71">
        <w:rPr>
          <w:rFonts w:ascii="Arial" w:hAnsi="Arial" w:cs="Arial"/>
          <w:sz w:val="22"/>
          <w:szCs w:val="22"/>
        </w:rPr>
        <w:t>říkazc</w:t>
      </w:r>
      <w:r w:rsidR="006B7088">
        <w:rPr>
          <w:rFonts w:ascii="Arial" w:hAnsi="Arial" w:cs="Arial"/>
          <w:sz w:val="22"/>
          <w:szCs w:val="22"/>
        </w:rPr>
        <w:t>i</w:t>
      </w:r>
      <w:r w:rsidR="00B328D9" w:rsidRPr="00B328D9">
        <w:rPr>
          <w:rFonts w:ascii="Arial" w:hAnsi="Arial" w:cs="Arial"/>
          <w:bCs/>
          <w:spacing w:val="4"/>
          <w:sz w:val="22"/>
        </w:rPr>
        <w:t xml:space="preserve"> </w:t>
      </w:r>
      <w:r w:rsidR="00B328D9" w:rsidRPr="00C938AD">
        <w:rPr>
          <w:rFonts w:ascii="Arial" w:hAnsi="Arial" w:cs="Arial"/>
          <w:bCs/>
          <w:spacing w:val="4"/>
          <w:sz w:val="22"/>
        </w:rPr>
        <w:t xml:space="preserve">nebo zaslány elektronicky na adresu </w:t>
      </w:r>
      <w:r w:rsidR="00B328D9" w:rsidRPr="00D0500A">
        <w:rPr>
          <w:rFonts w:ascii="Arial" w:hAnsi="Arial" w:cs="Arial"/>
          <w:bCs/>
          <w:spacing w:val="4"/>
          <w:sz w:val="22"/>
        </w:rPr>
        <w:t>faktury@kr-vysocina.cz</w:t>
      </w:r>
      <w:r w:rsidR="00B328D9">
        <w:rPr>
          <w:rFonts w:ascii="Arial" w:hAnsi="Arial" w:cs="Arial"/>
          <w:sz w:val="22"/>
          <w:szCs w:val="22"/>
        </w:rPr>
        <w:t>.</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634A55" w:rsidRPr="00D10705">
        <w:rPr>
          <w:rFonts w:ascii="Arial" w:hAnsi="Arial" w:cs="Arial"/>
          <w:b/>
          <w:sz w:val="22"/>
          <w:szCs w:val="22"/>
        </w:rPr>
        <w:t>II/360 – obchvat Velké Meziříčí, JV obchvat VM.</w:t>
      </w:r>
    </w:p>
    <w:p w14:paraId="0AA2EFFA" w14:textId="77777777" w:rsidR="005C477F" w:rsidRPr="005C477F" w:rsidRDefault="005C477F" w:rsidP="00F13154">
      <w:pPr>
        <w:pStyle w:val="Zkladntextodsazen"/>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77777777" w:rsidR="001B5F98" w:rsidRPr="005A444E" w:rsidRDefault="001B5F98"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lastRenderedPageBreak/>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lastRenderedPageBreak/>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77777777"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77777777"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lastRenderedPageBreak/>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748B144" w14:textId="474F8DF1" w:rsidR="00294155" w:rsidRDefault="00294155" w:rsidP="003071B2">
      <w:pPr>
        <w:pStyle w:val="Zkladntextodsazen"/>
        <w:suppressAutoHyphens w:val="0"/>
        <w:jc w:val="both"/>
        <w:rPr>
          <w:rFonts w:ascii="Arial" w:hAnsi="Arial"/>
          <w:sz w:val="22"/>
          <w:szCs w:val="24"/>
          <w:lang w:eastAsia="cs-CZ"/>
        </w:rPr>
      </w:pPr>
    </w:p>
    <w:p w14:paraId="1FD9FF19" w14:textId="124243E1" w:rsidR="00575C43" w:rsidRPr="00575C43" w:rsidRDefault="00575C43" w:rsidP="00575C43">
      <w:pPr>
        <w:pStyle w:val="Zkladntextodsazen"/>
        <w:numPr>
          <w:ilvl w:val="1"/>
          <w:numId w:val="6"/>
        </w:numPr>
        <w:tabs>
          <w:tab w:val="left" w:pos="567"/>
        </w:tabs>
        <w:spacing w:line="260" w:lineRule="exact"/>
        <w:ind w:firstLine="0"/>
        <w:jc w:val="both"/>
        <w:rPr>
          <w:rFonts w:ascii="Arial" w:hAnsi="Arial" w:cs="Arial"/>
          <w:sz w:val="22"/>
          <w:szCs w:val="22"/>
        </w:rPr>
      </w:pPr>
      <w:r w:rsidRPr="00575C43">
        <w:rPr>
          <w:rFonts w:ascii="Arial" w:hAnsi="Arial" w:cs="Arial"/>
          <w:sz w:val="22"/>
          <w:szCs w:val="22"/>
        </w:rPr>
        <w:t>Výběr p</w:t>
      </w:r>
      <w:r w:rsidR="00427699">
        <w:rPr>
          <w:rFonts w:ascii="Arial" w:hAnsi="Arial" w:cs="Arial"/>
          <w:sz w:val="22"/>
          <w:szCs w:val="22"/>
        </w:rPr>
        <w:t>říkazníka</w:t>
      </w:r>
      <w:r w:rsidRPr="00575C43">
        <w:rPr>
          <w:rFonts w:ascii="Arial" w:hAnsi="Arial" w:cs="Arial"/>
          <w:sz w:val="22"/>
          <w:szCs w:val="22"/>
        </w:rPr>
        <w:t xml:space="preserve"> byl proveden v souladu s Pravidly Rady Kraje Vysočina pro zadávání veřejných zakázek ze dne </w:t>
      </w:r>
      <w:r w:rsidR="00CC1E80">
        <w:rPr>
          <w:rFonts w:ascii="Arial" w:hAnsi="Arial" w:cs="Arial"/>
          <w:sz w:val="22"/>
          <w:szCs w:val="22"/>
        </w:rPr>
        <w:t>6</w:t>
      </w:r>
      <w:r w:rsidRPr="00575C43">
        <w:rPr>
          <w:rFonts w:ascii="Arial" w:hAnsi="Arial" w:cs="Arial"/>
          <w:sz w:val="22"/>
          <w:szCs w:val="22"/>
        </w:rPr>
        <w:t xml:space="preserve">. </w:t>
      </w:r>
      <w:r w:rsidR="00CC1E80">
        <w:rPr>
          <w:rFonts w:ascii="Arial" w:hAnsi="Arial" w:cs="Arial"/>
          <w:sz w:val="22"/>
          <w:szCs w:val="22"/>
        </w:rPr>
        <w:t>10</w:t>
      </w:r>
      <w:r w:rsidRPr="00575C43">
        <w:rPr>
          <w:rFonts w:ascii="Arial" w:hAnsi="Arial" w:cs="Arial"/>
          <w:sz w:val="22"/>
          <w:szCs w:val="22"/>
        </w:rPr>
        <w:t>. 202</w:t>
      </w:r>
      <w:r w:rsidR="005C75C5">
        <w:rPr>
          <w:rFonts w:ascii="Arial" w:hAnsi="Arial" w:cs="Arial"/>
          <w:sz w:val="22"/>
          <w:szCs w:val="22"/>
        </w:rPr>
        <w:t>5</w:t>
      </w:r>
      <w:r w:rsidRPr="00575C43">
        <w:rPr>
          <w:rFonts w:ascii="Arial" w:hAnsi="Arial" w:cs="Arial"/>
          <w:sz w:val="22"/>
          <w:szCs w:val="22"/>
        </w:rPr>
        <w:t>.</w:t>
      </w:r>
    </w:p>
    <w:p w14:paraId="52052886" w14:textId="77777777" w:rsidR="00575C43" w:rsidRPr="009A50B9" w:rsidRDefault="00575C43"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49BFABC7"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6E7732F0" w:rsidR="00CD1128" w:rsidRDefault="00CD1128" w:rsidP="00075B39">
      <w:pPr>
        <w:pStyle w:val="Zkladntextodsazen"/>
        <w:jc w:val="both"/>
        <w:rPr>
          <w:rFonts w:ascii="Arial" w:hAnsi="Arial" w:cs="Arial"/>
          <w:bCs/>
          <w:sz w:val="22"/>
          <w:szCs w:val="22"/>
        </w:rPr>
      </w:pPr>
    </w:p>
    <w:p w14:paraId="6DEA0E6E" w14:textId="37B52CFA" w:rsidR="00026ED4" w:rsidRDefault="00026ED4" w:rsidP="00075B39">
      <w:pPr>
        <w:pStyle w:val="Zkladntextodsazen"/>
        <w:jc w:val="both"/>
        <w:rPr>
          <w:rFonts w:ascii="Arial" w:hAnsi="Arial" w:cs="Arial"/>
          <w:bCs/>
          <w:sz w:val="22"/>
          <w:szCs w:val="22"/>
        </w:rPr>
      </w:pPr>
    </w:p>
    <w:p w14:paraId="3C8B5760" w14:textId="77777777" w:rsidR="00026ED4" w:rsidRDefault="00026ED4" w:rsidP="00075B39">
      <w:pPr>
        <w:pStyle w:val="Zkladntextodsazen"/>
        <w:jc w:val="both"/>
        <w:rPr>
          <w:rFonts w:ascii="Arial" w:hAnsi="Arial" w:cs="Arial"/>
          <w:bCs/>
          <w:sz w:val="22"/>
          <w:szCs w:val="22"/>
        </w:rPr>
      </w:pPr>
      <w:bookmarkStart w:id="0" w:name="_GoBack"/>
      <w:bookmarkEnd w:id="0"/>
    </w:p>
    <w:p w14:paraId="39A2A950" w14:textId="77777777" w:rsidR="00CD1128" w:rsidRPr="00165631" w:rsidRDefault="00CD1128" w:rsidP="00075B39">
      <w:pPr>
        <w:pStyle w:val="Zkladntextodsazen"/>
        <w:jc w:val="both"/>
        <w:rPr>
          <w:rFonts w:ascii="Arial" w:hAnsi="Arial" w:cs="Arial"/>
          <w:bCs/>
          <w:sz w:val="22"/>
          <w:szCs w:val="22"/>
        </w:rPr>
      </w:pPr>
    </w:p>
    <w:p w14:paraId="3046243A" w14:textId="3DDAB09F" w:rsidR="00CD1128" w:rsidRPr="00E41B08" w:rsidRDefault="00AE5E6F" w:rsidP="00CD1128">
      <w:pPr>
        <w:pStyle w:val="Zkladntextodsazen"/>
        <w:jc w:val="both"/>
        <w:rPr>
          <w:rFonts w:ascii="Arial" w:eastAsia="MS Mincho" w:hAnsi="Arial" w:cs="Arial"/>
          <w:sz w:val="22"/>
          <w:szCs w:val="22"/>
        </w:rPr>
      </w:pPr>
      <w:r w:rsidRPr="00E41B08">
        <w:rPr>
          <w:rFonts w:ascii="Arial" w:eastAsia="MS Mincho" w:hAnsi="Arial" w:cs="Arial"/>
          <w:sz w:val="22"/>
        </w:rPr>
        <w:t xml:space="preserve">Ing. </w:t>
      </w:r>
      <w:r w:rsidR="00E41B08" w:rsidRPr="00E41B08">
        <w:rPr>
          <w:rFonts w:ascii="Arial" w:eastAsia="MS Mincho" w:hAnsi="Arial" w:cs="Arial"/>
          <w:sz w:val="22"/>
        </w:rPr>
        <w:t>Vladimír Novotný</w:t>
      </w:r>
    </w:p>
    <w:p w14:paraId="0DE88776" w14:textId="2F210664" w:rsidR="00F2059F" w:rsidRPr="00951C80" w:rsidRDefault="00E41B08" w:rsidP="00CD1128">
      <w:pPr>
        <w:pStyle w:val="Zkladntextodsazen"/>
        <w:jc w:val="both"/>
        <w:rPr>
          <w:rFonts w:ascii="Arial" w:hAnsi="Arial" w:cs="Arial"/>
          <w:bCs/>
          <w:sz w:val="22"/>
          <w:szCs w:val="22"/>
        </w:rPr>
      </w:pPr>
      <w:r w:rsidRPr="00E41B08">
        <w:rPr>
          <w:rFonts w:ascii="Arial" w:eastAsia="MS Mincho" w:hAnsi="Arial" w:cs="Arial"/>
          <w:sz w:val="22"/>
        </w:rPr>
        <w:t xml:space="preserve">2. </w:t>
      </w:r>
      <w:r w:rsidR="00AE5E6F" w:rsidRPr="00E41B08">
        <w:rPr>
          <w:rFonts w:ascii="Arial" w:eastAsia="MS Mincho" w:hAnsi="Arial" w:cs="Arial"/>
          <w:sz w:val="22"/>
        </w:rPr>
        <w:t>náměstek hejtmana</w:t>
      </w:r>
    </w:p>
    <w:sectPr w:rsidR="00F2059F" w:rsidRPr="00951C80" w:rsidSect="009748A7">
      <w:headerReference w:type="default" r:id="rId8"/>
      <w:footerReference w:type="default" r:id="rId9"/>
      <w:headerReference w:type="first" r:id="rId10"/>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7B906F7E"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026ED4">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026ED4">
      <w:rPr>
        <w:noProof/>
      </w:rPr>
      <w:t>9</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6A870" w14:textId="1172C643" w:rsidR="00E57552" w:rsidRDefault="00E57552" w:rsidP="00E57552">
    <w:pPr>
      <w:pStyle w:val="Zhlav"/>
      <w:jc w:val="center"/>
    </w:pPr>
    <w:r>
      <w:rPr>
        <w:noProof/>
        <w:lang w:eastAsia="cs-CZ"/>
      </w:rPr>
      <w:drawing>
        <wp:inline distT="0" distB="0" distL="0" distR="0" wp14:anchorId="7B2CB674" wp14:editId="7D60703B">
          <wp:extent cx="2114550" cy="71036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0125" cy="73239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8F51" w14:textId="6E0696EF" w:rsidR="00E57552" w:rsidRDefault="00E57552" w:rsidP="00E57552">
    <w:pPr>
      <w:pStyle w:val="Zhlav"/>
      <w:jc w:val="center"/>
      <w:rPr>
        <w:rFonts w:ascii="Arial" w:hAnsi="Arial" w:cs="Arial"/>
        <w:sz w:val="18"/>
        <w:szCs w:val="18"/>
      </w:rPr>
    </w:pPr>
    <w:r>
      <w:rPr>
        <w:noProof/>
        <w:lang w:eastAsia="cs-CZ"/>
      </w:rPr>
      <w:drawing>
        <wp:inline distT="0" distB="0" distL="0" distR="0" wp14:anchorId="0DD937BA" wp14:editId="613B996F">
          <wp:extent cx="2114550" cy="71036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0125" cy="732399"/>
                  </a:xfrm>
                  <a:prstGeom prst="rect">
                    <a:avLst/>
                  </a:prstGeom>
                </pic:spPr>
              </pic:pic>
            </a:graphicData>
          </a:graphic>
        </wp:inline>
      </w:drawing>
    </w:r>
  </w:p>
  <w:p w14:paraId="33595D77" w14:textId="3518F242"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064A2"/>
    <w:rsid w:val="0001289C"/>
    <w:rsid w:val="00015E63"/>
    <w:rsid w:val="00016A8D"/>
    <w:rsid w:val="00026ED4"/>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7BD1"/>
    <w:rsid w:val="0010298E"/>
    <w:rsid w:val="001054CD"/>
    <w:rsid w:val="00111246"/>
    <w:rsid w:val="00121F1A"/>
    <w:rsid w:val="00124C81"/>
    <w:rsid w:val="00132524"/>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5DDD"/>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207BD"/>
    <w:rsid w:val="00427699"/>
    <w:rsid w:val="004335B8"/>
    <w:rsid w:val="00435FB1"/>
    <w:rsid w:val="00437C2F"/>
    <w:rsid w:val="004517EA"/>
    <w:rsid w:val="00456256"/>
    <w:rsid w:val="00460D5B"/>
    <w:rsid w:val="00463257"/>
    <w:rsid w:val="004763E9"/>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322B"/>
    <w:rsid w:val="00575C43"/>
    <w:rsid w:val="0057766B"/>
    <w:rsid w:val="00580164"/>
    <w:rsid w:val="00583332"/>
    <w:rsid w:val="0058750A"/>
    <w:rsid w:val="005A20E2"/>
    <w:rsid w:val="005A444E"/>
    <w:rsid w:val="005B0E26"/>
    <w:rsid w:val="005B5570"/>
    <w:rsid w:val="005C113F"/>
    <w:rsid w:val="005C477F"/>
    <w:rsid w:val="005C6CDD"/>
    <w:rsid w:val="005C75AB"/>
    <w:rsid w:val="005C75C5"/>
    <w:rsid w:val="005D3DF3"/>
    <w:rsid w:val="005D44AC"/>
    <w:rsid w:val="005D7704"/>
    <w:rsid w:val="005E3625"/>
    <w:rsid w:val="005E599F"/>
    <w:rsid w:val="005F2D80"/>
    <w:rsid w:val="005F3845"/>
    <w:rsid w:val="005F401A"/>
    <w:rsid w:val="0060639C"/>
    <w:rsid w:val="00610DDC"/>
    <w:rsid w:val="0061361E"/>
    <w:rsid w:val="00621311"/>
    <w:rsid w:val="00622DE1"/>
    <w:rsid w:val="006243A9"/>
    <w:rsid w:val="00630210"/>
    <w:rsid w:val="00634A55"/>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06B8"/>
    <w:rsid w:val="006946BF"/>
    <w:rsid w:val="0069689E"/>
    <w:rsid w:val="006A05D2"/>
    <w:rsid w:val="006A2289"/>
    <w:rsid w:val="006A52EB"/>
    <w:rsid w:val="006A56F6"/>
    <w:rsid w:val="006B1F46"/>
    <w:rsid w:val="006B5D60"/>
    <w:rsid w:val="006B7088"/>
    <w:rsid w:val="006D02EB"/>
    <w:rsid w:val="006D0F6E"/>
    <w:rsid w:val="006D1F46"/>
    <w:rsid w:val="006D455F"/>
    <w:rsid w:val="006D538D"/>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5ACE"/>
    <w:rsid w:val="00806EF9"/>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76359"/>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38BB"/>
    <w:rsid w:val="00994ADE"/>
    <w:rsid w:val="00996CF5"/>
    <w:rsid w:val="009A1B03"/>
    <w:rsid w:val="009A1B72"/>
    <w:rsid w:val="009A2BA6"/>
    <w:rsid w:val="009A7270"/>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15EA2"/>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437B"/>
    <w:rsid w:val="00AD43C7"/>
    <w:rsid w:val="00AD7A6F"/>
    <w:rsid w:val="00AE20F7"/>
    <w:rsid w:val="00AE5E6F"/>
    <w:rsid w:val="00AF303B"/>
    <w:rsid w:val="00AF6DD5"/>
    <w:rsid w:val="00B0038C"/>
    <w:rsid w:val="00B042C6"/>
    <w:rsid w:val="00B1018A"/>
    <w:rsid w:val="00B116FF"/>
    <w:rsid w:val="00B16843"/>
    <w:rsid w:val="00B169F5"/>
    <w:rsid w:val="00B176B7"/>
    <w:rsid w:val="00B1781E"/>
    <w:rsid w:val="00B22F93"/>
    <w:rsid w:val="00B30E33"/>
    <w:rsid w:val="00B328D9"/>
    <w:rsid w:val="00B37259"/>
    <w:rsid w:val="00B3767F"/>
    <w:rsid w:val="00B44C6D"/>
    <w:rsid w:val="00B51BE6"/>
    <w:rsid w:val="00B527CB"/>
    <w:rsid w:val="00B57DB3"/>
    <w:rsid w:val="00B60ACF"/>
    <w:rsid w:val="00B6292B"/>
    <w:rsid w:val="00B63546"/>
    <w:rsid w:val="00B64241"/>
    <w:rsid w:val="00B65206"/>
    <w:rsid w:val="00B67CA9"/>
    <w:rsid w:val="00B74DF8"/>
    <w:rsid w:val="00B97F1C"/>
    <w:rsid w:val="00BB2898"/>
    <w:rsid w:val="00BB6E87"/>
    <w:rsid w:val="00BC072C"/>
    <w:rsid w:val="00BC2560"/>
    <w:rsid w:val="00BC5821"/>
    <w:rsid w:val="00BD43EF"/>
    <w:rsid w:val="00BF08B6"/>
    <w:rsid w:val="00BF2310"/>
    <w:rsid w:val="00BF3044"/>
    <w:rsid w:val="00BF3D08"/>
    <w:rsid w:val="00BF7A46"/>
    <w:rsid w:val="00C03F32"/>
    <w:rsid w:val="00C10153"/>
    <w:rsid w:val="00C16647"/>
    <w:rsid w:val="00C2490B"/>
    <w:rsid w:val="00C26351"/>
    <w:rsid w:val="00C26C52"/>
    <w:rsid w:val="00C27E0E"/>
    <w:rsid w:val="00C311C7"/>
    <w:rsid w:val="00C50E94"/>
    <w:rsid w:val="00C52E96"/>
    <w:rsid w:val="00C5754F"/>
    <w:rsid w:val="00C6600E"/>
    <w:rsid w:val="00C746AF"/>
    <w:rsid w:val="00C750F0"/>
    <w:rsid w:val="00C77898"/>
    <w:rsid w:val="00C86220"/>
    <w:rsid w:val="00CA345E"/>
    <w:rsid w:val="00CB432C"/>
    <w:rsid w:val="00CB6010"/>
    <w:rsid w:val="00CB7B9C"/>
    <w:rsid w:val="00CC1BAB"/>
    <w:rsid w:val="00CC1E80"/>
    <w:rsid w:val="00CC409E"/>
    <w:rsid w:val="00CD1128"/>
    <w:rsid w:val="00CE414D"/>
    <w:rsid w:val="00CE4652"/>
    <w:rsid w:val="00CF176C"/>
    <w:rsid w:val="00CF380D"/>
    <w:rsid w:val="00CF470E"/>
    <w:rsid w:val="00CF6ADB"/>
    <w:rsid w:val="00CF6F37"/>
    <w:rsid w:val="00CF7E94"/>
    <w:rsid w:val="00D10705"/>
    <w:rsid w:val="00D107EF"/>
    <w:rsid w:val="00D13123"/>
    <w:rsid w:val="00D13471"/>
    <w:rsid w:val="00D15B14"/>
    <w:rsid w:val="00D15B47"/>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2615"/>
    <w:rsid w:val="00D9319C"/>
    <w:rsid w:val="00D9368A"/>
    <w:rsid w:val="00DA05F2"/>
    <w:rsid w:val="00DA59A3"/>
    <w:rsid w:val="00DB76F6"/>
    <w:rsid w:val="00DC2CA5"/>
    <w:rsid w:val="00DC3915"/>
    <w:rsid w:val="00DC405A"/>
    <w:rsid w:val="00DC439D"/>
    <w:rsid w:val="00DC5897"/>
    <w:rsid w:val="00DD6AB6"/>
    <w:rsid w:val="00DE13CD"/>
    <w:rsid w:val="00DE2915"/>
    <w:rsid w:val="00DE5CE8"/>
    <w:rsid w:val="00DE6B4C"/>
    <w:rsid w:val="00DF0D4A"/>
    <w:rsid w:val="00DF366D"/>
    <w:rsid w:val="00DF4D87"/>
    <w:rsid w:val="00DF4E56"/>
    <w:rsid w:val="00DF6893"/>
    <w:rsid w:val="00DF70B5"/>
    <w:rsid w:val="00E00041"/>
    <w:rsid w:val="00E00A31"/>
    <w:rsid w:val="00E04647"/>
    <w:rsid w:val="00E101FC"/>
    <w:rsid w:val="00E121E5"/>
    <w:rsid w:val="00E15AF4"/>
    <w:rsid w:val="00E168B6"/>
    <w:rsid w:val="00E213FC"/>
    <w:rsid w:val="00E270AD"/>
    <w:rsid w:val="00E320B8"/>
    <w:rsid w:val="00E33B3F"/>
    <w:rsid w:val="00E41B08"/>
    <w:rsid w:val="00E43440"/>
    <w:rsid w:val="00E4465F"/>
    <w:rsid w:val="00E45380"/>
    <w:rsid w:val="00E51867"/>
    <w:rsid w:val="00E52EF5"/>
    <w:rsid w:val="00E53A4C"/>
    <w:rsid w:val="00E54D9F"/>
    <w:rsid w:val="00E56412"/>
    <w:rsid w:val="00E5711F"/>
    <w:rsid w:val="00E5755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E5C07"/>
    <w:rsid w:val="00EF32E3"/>
    <w:rsid w:val="00EF4EDF"/>
    <w:rsid w:val="00F00407"/>
    <w:rsid w:val="00F0133B"/>
    <w:rsid w:val="00F13154"/>
    <w:rsid w:val="00F141B3"/>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1059"/>
    <w:rsid w:val="00F94973"/>
    <w:rsid w:val="00FA52C7"/>
    <w:rsid w:val="00FA6DB9"/>
    <w:rsid w:val="00FB14A8"/>
    <w:rsid w:val="00FB6F68"/>
    <w:rsid w:val="00FC1583"/>
    <w:rsid w:val="00FC46E8"/>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7961028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F0BD2-651E-4A87-94AD-9914A5F91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3424</Words>
  <Characters>20207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31</cp:revision>
  <cp:lastPrinted>2021-01-13T11:27:00Z</cp:lastPrinted>
  <dcterms:created xsi:type="dcterms:W3CDTF">2024-08-20T09:09:00Z</dcterms:created>
  <dcterms:modified xsi:type="dcterms:W3CDTF">2025-10-21T05:25:00Z</dcterms:modified>
</cp:coreProperties>
</file>